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692F71"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2A38E3" w:rsidRDefault="002B37A0" w:rsidP="002A38E3">
      <w:pPr>
        <w:adjustRightInd w:val="0"/>
        <w:ind w:left="-284"/>
        <w:jc w:val="both"/>
        <w:rPr>
          <w:b/>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7233EB" w:rsidRPr="0016069C">
        <w:rPr>
          <w:b/>
          <w:sz w:val="22"/>
          <w:szCs w:val="22"/>
        </w:rPr>
        <w:t xml:space="preserve">PER LA DIREZIONE DELLA S.C. </w:t>
      </w:r>
      <w:r w:rsidR="007E13AF" w:rsidRPr="007E13AF">
        <w:rPr>
          <w:b/>
          <w:sz w:val="22"/>
          <w:szCs w:val="22"/>
        </w:rPr>
        <w:t>ATREU NORD, AFFERENTE AL DIPARTIMENTO DELLA GOVERNANCE DELLA RETE DEL SOCCORSO PRE-OSPEDALIERO DELLA AREUS SARDEGNA.</w:t>
      </w:r>
    </w:p>
    <w:p w:rsidR="00E33CAD" w:rsidRDefault="00E33CAD" w:rsidP="00477E58">
      <w:pPr>
        <w:ind w:left="-284"/>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albo dell’ordine …………………</w:t>
            </w:r>
            <w:proofErr w:type="gramStart"/>
            <w:r w:rsidR="0016069C">
              <w:rPr>
                <w:b/>
                <w:sz w:val="22"/>
                <w:szCs w:val="22"/>
              </w:rPr>
              <w:t>…….</w:t>
            </w:r>
            <w:proofErr w:type="gramEnd"/>
            <w:r w:rsidR="0016069C">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lastRenderedPageBreak/>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proofErr w:type="spellStart"/>
            <w:r w:rsidR="004332ED">
              <w:rPr>
                <w:sz w:val="22"/>
                <w:szCs w:val="22"/>
              </w:rPr>
              <w:t>lett</w:t>
            </w:r>
            <w:proofErr w:type="spellEnd"/>
            <w:r w:rsidR="004332ED">
              <w:rPr>
                <w:sz w:val="22"/>
                <w:szCs w:val="22"/>
              </w:rPr>
              <w:t>. A 2</w:t>
            </w:r>
            <w:r w:rsidR="004332ED" w:rsidRPr="004332ED">
              <w:rPr>
                <w:sz w:val="22"/>
                <w:szCs w:val="22"/>
              </w:rPr>
              <w:t xml:space="preserve"> </w:t>
            </w:r>
            <w:r w:rsidR="004332ED" w:rsidRPr="004332ED">
              <w:rPr>
                <w:sz w:val="22"/>
                <w:szCs w:val="22"/>
              </w:rPr>
              <w:t xml:space="preserve">;  </w:t>
            </w:r>
            <w:r>
              <w:rPr>
                <w:sz w:val="22"/>
                <w:szCs w:val="22"/>
              </w:rPr>
              <w:t xml:space="preserve"> </w:t>
            </w:r>
            <w:proofErr w:type="spellStart"/>
            <w:r>
              <w:rPr>
                <w:sz w:val="22"/>
                <w:szCs w:val="22"/>
              </w:rPr>
              <w:t>lett</w:t>
            </w:r>
            <w:proofErr w:type="spellEnd"/>
            <w:r>
              <w:rPr>
                <w:sz w:val="22"/>
                <w:szCs w:val="22"/>
              </w:rPr>
              <w:t xml:space="preserve">. B </w:t>
            </w:r>
            <w:r w:rsidRPr="000D5E6B">
              <w:rPr>
                <w:sz w:val="22"/>
                <w:szCs w:val="22"/>
              </w:rPr>
              <w:sym w:font="Symbol" w:char="F07F"/>
            </w:r>
            <w:r>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 xml:space="preserve">C </w:t>
            </w:r>
            <w:r w:rsidRPr="000D5E6B">
              <w:rPr>
                <w:sz w:val="22"/>
                <w:szCs w:val="22"/>
              </w:rPr>
              <w:sym w:font="Symbol" w:char="F07F"/>
            </w:r>
            <w:r>
              <w:rPr>
                <w:sz w:val="22"/>
                <w:szCs w:val="22"/>
              </w:rPr>
              <w:t xml:space="preserve">;  </w:t>
            </w:r>
            <w:proofErr w:type="spellStart"/>
            <w:r>
              <w:rPr>
                <w:sz w:val="22"/>
                <w:szCs w:val="22"/>
              </w:rPr>
              <w:t>lett</w:t>
            </w:r>
            <w:proofErr w:type="spellEnd"/>
            <w:r>
              <w:rPr>
                <w:sz w:val="22"/>
                <w:szCs w:val="22"/>
              </w:rPr>
              <w:t xml:space="preserve">.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proofErr w:type="spellStart"/>
            <w:r w:rsidRPr="004332ED">
              <w:rPr>
                <w:sz w:val="22"/>
                <w:szCs w:val="22"/>
              </w:rPr>
              <w:t>lett</w:t>
            </w:r>
            <w:proofErr w:type="spellEnd"/>
            <w:r w:rsidRPr="004332ED">
              <w:rPr>
                <w:sz w:val="22"/>
                <w:szCs w:val="22"/>
              </w:rPr>
              <w:t xml:space="preserve">. A </w:t>
            </w:r>
            <w:proofErr w:type="gramStart"/>
            <w:r w:rsidRPr="004332ED">
              <w:rPr>
                <w:sz w:val="22"/>
                <w:szCs w:val="22"/>
              </w:rPr>
              <w:t xml:space="preserve">;  </w:t>
            </w:r>
            <w:proofErr w:type="spellStart"/>
            <w:r w:rsidRPr="004332ED">
              <w:rPr>
                <w:sz w:val="22"/>
                <w:szCs w:val="22"/>
              </w:rPr>
              <w:t>lett</w:t>
            </w:r>
            <w:proofErr w:type="spellEnd"/>
            <w:r w:rsidRPr="004332ED">
              <w:rPr>
                <w:sz w:val="22"/>
                <w:szCs w:val="22"/>
              </w:rPr>
              <w:t>.</w:t>
            </w:r>
            <w:proofErr w:type="gramEnd"/>
            <w:r w:rsidRPr="004332ED">
              <w:rPr>
                <w:sz w:val="22"/>
                <w:szCs w:val="22"/>
              </w:rPr>
              <w:t xml:space="preserve"> B </w:t>
            </w:r>
            <w:r w:rsidRPr="004332ED">
              <w:rPr>
                <w:sz w:val="22"/>
                <w:szCs w:val="22"/>
              </w:rPr>
              <w:t xml:space="preserve">;  </w:t>
            </w:r>
            <w:proofErr w:type="spellStart"/>
            <w:r w:rsidRPr="004332ED">
              <w:rPr>
                <w:sz w:val="22"/>
                <w:szCs w:val="22"/>
              </w:rPr>
              <w:t>lett</w:t>
            </w:r>
            <w:proofErr w:type="spellEnd"/>
            <w:r w:rsidRPr="004332ED">
              <w:rPr>
                <w:sz w:val="22"/>
                <w:szCs w:val="22"/>
              </w:rPr>
              <w:t xml:space="preserve">. C </w:t>
            </w:r>
            <w:r w:rsidRPr="004332ED">
              <w:rPr>
                <w:sz w:val="22"/>
                <w:szCs w:val="22"/>
              </w:rPr>
              <w:t xml:space="preserve">;  </w:t>
            </w:r>
            <w:proofErr w:type="spellStart"/>
            <w:r w:rsidRPr="004332ED">
              <w:rPr>
                <w:sz w:val="22"/>
                <w:szCs w:val="22"/>
              </w:rPr>
              <w:t>lett</w:t>
            </w:r>
            <w:proofErr w:type="spell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lastRenderedPageBreak/>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lastRenderedPageBreak/>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 xml:space="preserve">Elenco </w:t>
            </w:r>
            <w:r w:rsidR="005E160D">
              <w:rPr>
                <w:b/>
                <w:sz w:val="22"/>
                <w:szCs w:val="22"/>
              </w:rPr>
              <w:t xml:space="preserve">delle </w:t>
            </w:r>
            <w:r w:rsidRPr="000D5E6B">
              <w:rPr>
                <w:b/>
                <w:sz w:val="22"/>
                <w:szCs w:val="22"/>
              </w:rPr>
              <w:t>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5E160D">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lastRenderedPageBreak/>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ndali dell’ARES e della</w:t>
      </w:r>
      <w:r w:rsidR="007E13AF">
        <w:rPr>
          <w:bCs/>
          <w:sz w:val="22"/>
          <w:szCs w:val="22"/>
        </w:rPr>
        <w:t xml:space="preserve"> AREUS Sardegna</w:t>
      </w:r>
      <w:bookmarkStart w:id="0" w:name="_GoBack"/>
      <w:bookmarkEnd w:id="0"/>
      <w:r w:rsidR="002A38E3">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stato informato, ai sensi del Regolamento (UE) n. 679/2016 e del D. </w:t>
      </w:r>
      <w:proofErr w:type="spellStart"/>
      <w:r w:rsidRPr="000D5E6B">
        <w:rPr>
          <w:bCs/>
          <w:sz w:val="22"/>
          <w:szCs w:val="22"/>
        </w:rPr>
        <w:t>Lgs</w:t>
      </w:r>
      <w:proofErr w:type="spellEnd"/>
      <w:r w:rsidRPr="000D5E6B">
        <w:rPr>
          <w:bCs/>
          <w:sz w:val="22"/>
          <w:szCs w:val="22"/>
        </w:rPr>
        <w:t xml:space="preserve">. n. 196 del 30 giugno 2003 e </w:t>
      </w:r>
      <w:proofErr w:type="spellStart"/>
      <w:r w:rsidRPr="000D5E6B">
        <w:rPr>
          <w:bCs/>
          <w:sz w:val="22"/>
          <w:szCs w:val="22"/>
        </w:rPr>
        <w:t>s.m.i.</w:t>
      </w:r>
      <w:proofErr w:type="spellEnd"/>
      <w:r w:rsidRPr="000D5E6B">
        <w:rPr>
          <w:bCs/>
          <w:sz w:val="22"/>
          <w:szCs w:val="22"/>
        </w:rPr>
        <w:t xml:space="preserve">, per le disposizioni non incompatibili con il Regolamento medesimo, che il trattamento dei </w:t>
      </w:r>
      <w:r w:rsidRPr="000D5E6B">
        <w:rPr>
          <w:bCs/>
          <w:sz w:val="22"/>
          <w:szCs w:val="22"/>
        </w:rPr>
        <w:lastRenderedPageBreak/>
        <w:t>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5E160D" w:rsidRDefault="005E160D" w:rsidP="00794175">
      <w:pPr>
        <w:pStyle w:val="Default"/>
        <w:spacing w:line="100" w:lineRule="atLeast"/>
        <w:jc w:val="both"/>
        <w:rPr>
          <w:rFonts w:ascii="Times New Roman" w:hAnsi="Times New Roman" w:cs="Times New Roman"/>
          <w:sz w:val="22"/>
          <w:szCs w:val="22"/>
        </w:rPr>
      </w:pPr>
    </w:p>
    <w:p w:rsidR="005E160D" w:rsidRDefault="005E160D" w:rsidP="00794175">
      <w:pPr>
        <w:pStyle w:val="Default"/>
        <w:spacing w:line="100" w:lineRule="atLeast"/>
        <w:jc w:val="both"/>
        <w:rPr>
          <w:rFonts w:ascii="Times New Roman" w:hAnsi="Times New Roman" w:cs="Times New Roman"/>
          <w:sz w:val="22"/>
          <w:szCs w:val="22"/>
        </w:rPr>
      </w:pPr>
    </w:p>
    <w:p w:rsidR="005E160D" w:rsidRDefault="005E160D" w:rsidP="00794175">
      <w:pPr>
        <w:pStyle w:val="Default"/>
        <w:spacing w:line="100" w:lineRule="atLeast"/>
        <w:jc w:val="both"/>
        <w:rPr>
          <w:rFonts w:ascii="Times New Roman" w:hAnsi="Times New Roman" w:cs="Times New Roman"/>
          <w:sz w:val="22"/>
          <w:szCs w:val="22"/>
        </w:rPr>
      </w:pPr>
    </w:p>
    <w:p w:rsidR="005E160D" w:rsidRDefault="005E160D"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F71" w:rsidRDefault="00692F71" w:rsidP="00012291">
      <w:r>
        <w:separator/>
      </w:r>
    </w:p>
  </w:endnote>
  <w:endnote w:type="continuationSeparator" w:id="0">
    <w:p w:rsidR="00692F71" w:rsidRDefault="00692F71"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C" w:rsidRDefault="003447A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3447AC" w:rsidRDefault="003447A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C" w:rsidRDefault="003447A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E13AF">
      <w:rPr>
        <w:rStyle w:val="Numeropagina"/>
        <w:noProof/>
      </w:rPr>
      <w:t>16</w:t>
    </w:r>
    <w:r>
      <w:rPr>
        <w:rStyle w:val="Numeropagina"/>
      </w:rPr>
      <w:fldChar w:fldCharType="end"/>
    </w:r>
  </w:p>
  <w:p w:rsidR="003447AC" w:rsidRDefault="003447A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C" w:rsidRDefault="003447AC">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F71" w:rsidRDefault="00692F71" w:rsidP="00012291">
      <w:r>
        <w:separator/>
      </w:r>
    </w:p>
  </w:footnote>
  <w:footnote w:type="continuationSeparator" w:id="0">
    <w:p w:rsidR="00692F71" w:rsidRDefault="00692F71"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F0213"/>
    <w:rsid w:val="000F6A54"/>
    <w:rsid w:val="001000BD"/>
    <w:rsid w:val="0011206F"/>
    <w:rsid w:val="001127CF"/>
    <w:rsid w:val="00126B66"/>
    <w:rsid w:val="00134D86"/>
    <w:rsid w:val="00140D05"/>
    <w:rsid w:val="00147EE2"/>
    <w:rsid w:val="0016069C"/>
    <w:rsid w:val="001608C1"/>
    <w:rsid w:val="001642D0"/>
    <w:rsid w:val="001643DE"/>
    <w:rsid w:val="00171B78"/>
    <w:rsid w:val="001805B8"/>
    <w:rsid w:val="0019062A"/>
    <w:rsid w:val="001960D9"/>
    <w:rsid w:val="0019688B"/>
    <w:rsid w:val="00196C2F"/>
    <w:rsid w:val="001A228F"/>
    <w:rsid w:val="001A4DB6"/>
    <w:rsid w:val="001A59C6"/>
    <w:rsid w:val="001B289F"/>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A3647"/>
    <w:rsid w:val="002A38E3"/>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7CB4"/>
    <w:rsid w:val="005E160D"/>
    <w:rsid w:val="005F7B64"/>
    <w:rsid w:val="00605167"/>
    <w:rsid w:val="00611C97"/>
    <w:rsid w:val="0061563F"/>
    <w:rsid w:val="00617245"/>
    <w:rsid w:val="00625A50"/>
    <w:rsid w:val="006476C8"/>
    <w:rsid w:val="00663B7A"/>
    <w:rsid w:val="00665C28"/>
    <w:rsid w:val="00682317"/>
    <w:rsid w:val="00690793"/>
    <w:rsid w:val="006923BA"/>
    <w:rsid w:val="00692F71"/>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B7BAE"/>
    <w:rsid w:val="007C3111"/>
    <w:rsid w:val="007C4857"/>
    <w:rsid w:val="007D056E"/>
    <w:rsid w:val="007E13AF"/>
    <w:rsid w:val="007E434D"/>
    <w:rsid w:val="007F13A9"/>
    <w:rsid w:val="008017BB"/>
    <w:rsid w:val="00804992"/>
    <w:rsid w:val="008077EE"/>
    <w:rsid w:val="008144A8"/>
    <w:rsid w:val="008146BD"/>
    <w:rsid w:val="00820478"/>
    <w:rsid w:val="008228BD"/>
    <w:rsid w:val="00830779"/>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221"/>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19F5"/>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61DC"/>
    <w:rsid w:val="00C321A4"/>
    <w:rsid w:val="00C3229E"/>
    <w:rsid w:val="00C35938"/>
    <w:rsid w:val="00C44154"/>
    <w:rsid w:val="00C7308A"/>
    <w:rsid w:val="00C77C95"/>
    <w:rsid w:val="00C800CB"/>
    <w:rsid w:val="00C86AA9"/>
    <w:rsid w:val="00C90A6A"/>
    <w:rsid w:val="00CD726D"/>
    <w:rsid w:val="00CE731A"/>
    <w:rsid w:val="00CF0BA1"/>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0596"/>
    <w:rsid w:val="00E01B8B"/>
    <w:rsid w:val="00E17967"/>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E94788"/>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D3046-5594-4134-AE0A-E3EB41A60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6048</Words>
  <Characters>34477</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6</cp:revision>
  <cp:lastPrinted>2022-05-23T09:15:00Z</cp:lastPrinted>
  <dcterms:created xsi:type="dcterms:W3CDTF">2025-02-26T12:35:00Z</dcterms:created>
  <dcterms:modified xsi:type="dcterms:W3CDTF">2025-11-17T09:36:00Z</dcterms:modified>
</cp:coreProperties>
</file>